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5"/>
        <w:gridCol w:w="4493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400FFBC4" w:rsidR="00375FAE" w:rsidRPr="001002F3" w:rsidRDefault="00000040" w:rsidP="007B535B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5E78EA" w:rsidRPr="005E78EA">
              <w:t xml:space="preserve">z </w:t>
            </w:r>
            <w:proofErr w:type="spellStart"/>
            <w:r w:rsidR="005E78EA" w:rsidRPr="005E78EA">
              <w:t>późn</w:t>
            </w:r>
            <w:proofErr w:type="spellEnd"/>
            <w:r w:rsidR="005E78EA" w:rsidRPr="005E78EA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F94232" w:rsidRPr="00F94232">
              <w:rPr>
                <w:b/>
                <w:bCs/>
              </w:rPr>
              <w:t>doposażenie pracowni zawodowych dla kierunków Technik Informatyk oraz Technik Grafiki i Poligrafii Cyfrowej w zakresie infrastruktury sieciowej, 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FELD.09.02-IZ.00-0003/24-00.</w:t>
            </w:r>
          </w:p>
          <w:p w14:paraId="09F829DF" w14:textId="6FF715D7" w:rsidR="00000040" w:rsidRPr="00504E7B" w:rsidRDefault="00000040" w:rsidP="008B0588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4C78F7" w:rsidRPr="004C78F7">
              <w:t>ZS2.261.85.2025/0003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AA874CA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2B956E9B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1EC108A7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8BE2359" w14:textId="6E75A80F" w:rsidR="009A7A38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115EF197" w14:textId="7BC77B2E" w:rsidR="00000040" w:rsidRPr="00504E7B" w:rsidRDefault="009A7A38" w:rsidP="009A7A38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="00EE5E34"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="00EE5E34" w:rsidRPr="00EE5E34">
              <w:rPr>
                <w:b/>
              </w:rPr>
              <w:t>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68966D66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6D58F050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1613A70F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08F625DC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66172384" w:rsidR="004419F8" w:rsidRPr="00504E7B" w:rsidRDefault="004419F8" w:rsidP="003D5B39">
            <w:pPr>
              <w:spacing w:after="0" w:line="240" w:lineRule="auto"/>
              <w:ind w:left="0" w:firstLine="0"/>
            </w:pP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03A486C0" w:rsidR="00000040" w:rsidRPr="00504E7B" w:rsidRDefault="00000040" w:rsidP="007B535B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7B535B" w:rsidRPr="007B535B">
              <w:rPr>
                <w:b/>
              </w:rPr>
              <w:t>dostaw</w:t>
            </w:r>
            <w:r w:rsidR="007B535B">
              <w:rPr>
                <w:b/>
              </w:rPr>
              <w:t>ę</w:t>
            </w:r>
            <w:r w:rsidR="007B535B" w:rsidRPr="007B535B">
              <w:rPr>
                <w:b/>
              </w:rPr>
              <w:t xml:space="preserve"> wyposażenia pracowni dla zawodu TI i TGiP</w:t>
            </w:r>
            <w:r w:rsidR="00F94232">
              <w:t xml:space="preserve"> </w:t>
            </w:r>
            <w:r w:rsidR="00F94232" w:rsidRPr="00F94232">
              <w:rPr>
                <w:b/>
              </w:rPr>
              <w:t>w zakresie infrastruktury sieciowej</w:t>
            </w:r>
            <w:r w:rsidR="007B535B" w:rsidRPr="007B535B">
              <w:rPr>
                <w:b/>
              </w:rPr>
              <w:t xml:space="preserve"> –</w:t>
            </w:r>
            <w:r w:rsidR="007B535B">
              <w:rPr>
                <w:b/>
              </w:rPr>
              <w:t xml:space="preserve"> </w:t>
            </w:r>
            <w:r w:rsidR="007B535B" w:rsidRPr="007B535B">
              <w:rPr>
                <w:b/>
              </w:rPr>
              <w:t>w ramach realizacji projektu pn.: "Absolwent ZS nr 2 w Wieluniu – nowoczesne technologie w transformacji"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4AE0E7B0" w14:textId="77777777" w:rsidR="00000040" w:rsidRDefault="00931D6D" w:rsidP="009A7A38">
            <w:pPr>
              <w:ind w:left="306" w:right="-77" w:hanging="284"/>
              <w:rPr>
                <w:color w:val="auto"/>
              </w:rPr>
            </w:pPr>
            <w:r w:rsidRPr="00504E7B">
              <w:t>1.</w:t>
            </w:r>
            <w:r w:rsidRPr="00504E7B">
              <w:tab/>
            </w:r>
            <w:r w:rsidR="00FF5B25"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252095" w14:textId="77777777" w:rsidR="00402C6A" w:rsidRPr="00504E7B" w:rsidRDefault="00402C6A" w:rsidP="009A7A38">
            <w:pPr>
              <w:ind w:left="596" w:right="-77" w:firstLine="5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0C372E3F" w14:textId="77777777" w:rsidR="00757F69" w:rsidRPr="00757F69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757F69"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34D380B2" w14:textId="1D470BEF" w:rsidR="00757F69" w:rsidRPr="009A7A38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</w:t>
            </w:r>
            <w:r w:rsidR="003B43C9">
              <w:rPr>
                <w:i/>
                <w:iCs/>
              </w:rPr>
              <w:t>1</w:t>
            </w:r>
            <w:r>
              <w:rPr>
                <w:i/>
                <w:iCs/>
              </w:rPr>
              <w:t>0 punktów.</w:t>
            </w: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57A68B12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4C78F7">
              <w:t xml:space="preserve">dnia </w:t>
            </w:r>
            <w:r w:rsidR="004C78F7" w:rsidRPr="004C78F7">
              <w:rPr>
                <w:b/>
                <w:bCs/>
              </w:rPr>
              <w:t>1</w:t>
            </w:r>
            <w:r w:rsidR="003B43C9">
              <w:rPr>
                <w:b/>
                <w:bCs/>
              </w:rPr>
              <w:t>8</w:t>
            </w:r>
            <w:r w:rsidR="000570A4" w:rsidRPr="004C78F7">
              <w:rPr>
                <w:b/>
                <w:bCs/>
              </w:rPr>
              <w:t>.0</w:t>
            </w:r>
            <w:r w:rsidR="004C78F7" w:rsidRPr="004C78F7">
              <w:rPr>
                <w:b/>
                <w:bCs/>
              </w:rPr>
              <w:t>5</w:t>
            </w:r>
            <w:r w:rsidR="000570A4" w:rsidRPr="004C78F7">
              <w:rPr>
                <w:b/>
                <w:bCs/>
              </w:rPr>
              <w:t>.</w:t>
            </w:r>
            <w:r w:rsidR="00065754" w:rsidRPr="004C78F7">
              <w:rPr>
                <w:b/>
                <w:bCs/>
              </w:rPr>
              <w:t>202</w:t>
            </w:r>
            <w:r w:rsidR="000D6CF1" w:rsidRPr="004C78F7">
              <w:rPr>
                <w:b/>
                <w:bCs/>
              </w:rPr>
              <w:t>5</w:t>
            </w:r>
            <w:r w:rsidR="00A93C43" w:rsidRPr="004C78F7">
              <w:t xml:space="preserve"> (</w:t>
            </w:r>
            <w:r w:rsidR="009745EC" w:rsidRPr="004C78F7">
              <w:t>30</w:t>
            </w:r>
            <w:r w:rsidR="009745EC" w:rsidRPr="00116748">
              <w:t xml:space="preserve">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1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</w:t>
            </w:r>
            <w:r w:rsidRPr="00504E7B">
              <w:lastRenderedPageBreak/>
              <w:t>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1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lastRenderedPageBreak/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31688B03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proofErr w:type="spellStart"/>
            <w:r w:rsidR="00F94232" w:rsidRPr="00F94232">
              <w:t>t.j</w:t>
            </w:r>
            <w:proofErr w:type="spellEnd"/>
            <w:r w:rsidR="00F94232" w:rsidRPr="00F94232">
              <w:t xml:space="preserve">. Dz. U. z 2024 r. poz. 361 z </w:t>
            </w:r>
            <w:proofErr w:type="spellStart"/>
            <w:r w:rsidR="00F94232" w:rsidRPr="00F94232">
              <w:t>późn</w:t>
            </w:r>
            <w:proofErr w:type="spellEnd"/>
            <w:r w:rsidR="00F94232" w:rsidRPr="00F94232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  <w:shd w:val="clear" w:color="auto" w:fill="auto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  <w:shd w:val="clear" w:color="auto" w:fill="auto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2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2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49394B19" w14:textId="77777777" w:rsidR="00F94232" w:rsidRPr="001002F3" w:rsidRDefault="00D1727C" w:rsidP="00F9423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F94232" w:rsidRPr="00F94232">
              <w:rPr>
                <w:b/>
                <w:bCs/>
              </w:rPr>
              <w:t>doposażenie pracowni zawodowych dla kierunków Technik Informatyk oraz Technik Grafiki i Poligrafii Cyfrowej w zakresie infrastruktury sieciowej, 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FELD.09.02-IZ.00-0003/24-00.</w:t>
            </w:r>
          </w:p>
          <w:p w14:paraId="2BAF76C4" w14:textId="0B2703B4" w:rsidR="00D1727C" w:rsidRPr="00504E7B" w:rsidRDefault="00F94232" w:rsidP="008B0588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4C78F7" w:rsidRPr="004C78F7">
              <w:t>ZS2.261.85.2025/0003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886C45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3526D043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D107CF2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6C962B40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065FF0A" w14:textId="58062033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EE5E34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687C284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504D9B62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2441BD19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0B5A7FE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5B75C610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</w:t>
            </w:r>
            <w:r w:rsidR="004B2B12">
              <w:t xml:space="preserve"> 2012</w:t>
            </w:r>
            <w:r w:rsidRPr="00504E7B">
              <w:t xml:space="preserve"> poz. 769</w:t>
            </w:r>
            <w:r w:rsidR="004B2B12">
              <w:t xml:space="preserve"> oraz 2020 poz. 2023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3AF24A9F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788FC72C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77777777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rPr>
                <w:b/>
              </w:rPr>
              <w:t>t.j</w:t>
            </w:r>
            <w:proofErr w:type="spellEnd"/>
            <w:r w:rsidRPr="00FF5B25">
              <w:rPr>
                <w:b/>
              </w:rPr>
              <w:t>. Dz. U. 2024 poz. 507 ze zm.)</w:t>
            </w:r>
          </w:p>
          <w:p w14:paraId="6CFC45FB" w14:textId="77777777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FF5B25">
              <w:t>t.j</w:t>
            </w:r>
            <w:proofErr w:type="spellEnd"/>
            <w:r w:rsidRPr="00FF5B25">
              <w:t>. Dz. U. 2024 poz. 507 ze zm.)?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06E6E8F9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02FA6B5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00785C64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0B26ADEE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  <w:shd w:val="clear" w:color="auto" w:fill="auto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09DE5B6D" w14:textId="77777777" w:rsidR="00F94232" w:rsidRPr="001002F3" w:rsidRDefault="00187FB7" w:rsidP="00F9423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F94232" w:rsidRPr="00F94232">
              <w:rPr>
                <w:b/>
                <w:bCs/>
              </w:rPr>
              <w:t>doposażenie pracowni zawodowych dla kierunków Technik Informatyk oraz Technik Grafiki i Poligrafii Cyfrowej w zakresie infrastruktury sieciowej, 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FELD.09.02-IZ.00-0003/24-00.</w:t>
            </w:r>
          </w:p>
          <w:p w14:paraId="6318A36C" w14:textId="0A69F6D2" w:rsidR="00187FB7" w:rsidRPr="00504E7B" w:rsidRDefault="00F94232" w:rsidP="008B058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4C78F7" w:rsidRPr="004C78F7">
              <w:t>ZS2.261.85.2025/0003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576CA44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7DE6FE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21B0E726" w14:textId="77777777" w:rsidR="00EE5E34" w:rsidRPr="00EE5E34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1AA073A6" w14:textId="77777777" w:rsidR="00EE5E34" w:rsidRPr="009A7A38" w:rsidRDefault="00EE5E34" w:rsidP="00EE5E34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0AEDB995" w14:textId="18816ECA" w:rsidR="00AC6806" w:rsidRPr="00504E7B" w:rsidRDefault="00EE5E34" w:rsidP="00EE5E34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05101783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............................………</w:t>
            </w:r>
            <w:r w:rsidR="00F1209A">
              <w:t>…</w:t>
            </w:r>
            <w:r w:rsidRPr="00504E7B">
              <w:t>....……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5D816B52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25FC0821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18B63C9A" w14:textId="42989CC0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4891D5E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A0E5DAB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CC40AD" w:rsidRPr="00504E7B" w14:paraId="6DABEE84" w14:textId="77777777" w:rsidTr="00AC6806">
        <w:tc>
          <w:tcPr>
            <w:tcW w:w="9058" w:type="dxa"/>
          </w:tcPr>
          <w:p w14:paraId="55711127" w14:textId="77777777" w:rsidR="00CC40AD" w:rsidRPr="00504E7B" w:rsidRDefault="00CC40AD" w:rsidP="00CC40AD">
            <w:pPr>
              <w:spacing w:after="0" w:line="240" w:lineRule="auto"/>
              <w:ind w:left="0" w:firstLine="0"/>
            </w:pPr>
          </w:p>
        </w:tc>
      </w:tr>
      <w:tr w:rsidR="00DA1E6C" w:rsidRPr="00504E7B" w14:paraId="6CD8BEE2" w14:textId="77777777" w:rsidTr="00AC6806">
        <w:tc>
          <w:tcPr>
            <w:tcW w:w="9058" w:type="dxa"/>
          </w:tcPr>
          <w:p w14:paraId="77EA26A0" w14:textId="77777777" w:rsidR="00DA1E6C" w:rsidRPr="00504E7B" w:rsidRDefault="00DA1E6C" w:rsidP="007E7877">
            <w:pPr>
              <w:spacing w:after="0" w:line="240" w:lineRule="auto"/>
              <w:ind w:left="0" w:firstLine="0"/>
            </w:pPr>
          </w:p>
        </w:tc>
      </w:tr>
      <w:tr w:rsidR="00187FB7" w:rsidRPr="00504E7B" w14:paraId="2BF69C8D" w14:textId="77777777" w:rsidTr="00AC6806">
        <w:tc>
          <w:tcPr>
            <w:tcW w:w="9058" w:type="dxa"/>
          </w:tcPr>
          <w:p w14:paraId="521FE08F" w14:textId="77777777" w:rsidR="00DA1E6C" w:rsidRPr="00504E7B" w:rsidRDefault="00DA1E6C" w:rsidP="003D5B39">
            <w:pPr>
              <w:spacing w:after="0" w:line="240" w:lineRule="auto"/>
              <w:ind w:left="0" w:firstLine="0"/>
            </w:pPr>
          </w:p>
        </w:tc>
      </w:tr>
      <w:tr w:rsidR="00DD31E5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DD31E5" w:rsidRPr="00504E7B" w:rsidRDefault="00DD31E5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DD31E5" w:rsidRPr="00504E7B" w14:paraId="2E375F6A" w14:textId="77777777" w:rsidTr="00AC6806">
        <w:tc>
          <w:tcPr>
            <w:tcW w:w="9058" w:type="dxa"/>
          </w:tcPr>
          <w:p w14:paraId="39DB5422" w14:textId="77777777" w:rsidR="00DD31E5" w:rsidRPr="00504E7B" w:rsidRDefault="00DD31E5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DD31E5" w:rsidRPr="00504E7B" w14:paraId="4193C796" w14:textId="77777777" w:rsidTr="00AC6806">
        <w:tc>
          <w:tcPr>
            <w:tcW w:w="9058" w:type="dxa"/>
            <w:shd w:val="clear" w:color="auto" w:fill="auto"/>
          </w:tcPr>
          <w:p w14:paraId="1D542ECA" w14:textId="77777777" w:rsidR="00DD31E5" w:rsidRPr="00504E7B" w:rsidRDefault="00DD31E5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DD31E5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DD31E5" w:rsidRPr="00504E7B" w:rsidRDefault="00DD31E5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162591" w:rsidRPr="00504E7B" w14:paraId="0A163414" w14:textId="77777777" w:rsidTr="00AC6806">
        <w:tc>
          <w:tcPr>
            <w:tcW w:w="9058" w:type="dxa"/>
          </w:tcPr>
          <w:p w14:paraId="2E5EE8D0" w14:textId="77777777" w:rsidR="00162591" w:rsidRPr="00504E7B" w:rsidRDefault="00162591" w:rsidP="003D5B39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 w:rsidR="00F1209A"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 w:rsidR="00625FA1">
              <w:t xml:space="preserve"> lub skreślić</w:t>
            </w:r>
          </w:p>
        </w:tc>
      </w:tr>
      <w:tr w:rsidR="00162591" w:rsidRPr="009A253B" w14:paraId="625D8EB3" w14:textId="77777777" w:rsidTr="00AC6806">
        <w:tc>
          <w:tcPr>
            <w:tcW w:w="9058" w:type="dxa"/>
          </w:tcPr>
          <w:p w14:paraId="10D8A5CE" w14:textId="77777777" w:rsidR="00162591" w:rsidRPr="009A253B" w:rsidRDefault="00162591" w:rsidP="003D5B39">
            <w:pPr>
              <w:spacing w:after="0" w:line="240" w:lineRule="auto"/>
              <w:ind w:left="0" w:firstLine="0"/>
            </w:pPr>
            <w:r w:rsidRPr="009A253B">
              <w:lastRenderedPageBreak/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DD31E5" w:rsidRPr="00504E7B" w14:paraId="1DB19612" w14:textId="77777777" w:rsidTr="00AC6806">
        <w:tc>
          <w:tcPr>
            <w:tcW w:w="9058" w:type="dxa"/>
          </w:tcPr>
          <w:p w14:paraId="3A385214" w14:textId="77777777" w:rsidR="00DD31E5" w:rsidRPr="009A253B" w:rsidRDefault="00DD31E5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  <w:tr w:rsidR="00187FB7" w:rsidRPr="00504E7B" w14:paraId="1001931A" w14:textId="77777777" w:rsidTr="00AC6806">
        <w:tc>
          <w:tcPr>
            <w:tcW w:w="9058" w:type="dxa"/>
          </w:tcPr>
          <w:p w14:paraId="40D6EAFC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0DBECF53" w14:textId="77777777" w:rsidR="00F94232" w:rsidRPr="001002F3" w:rsidRDefault="009665F9" w:rsidP="00F9423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F94232" w:rsidRPr="00F94232">
              <w:rPr>
                <w:b/>
                <w:bCs/>
              </w:rPr>
              <w:t>doposażenie pracowni zawodowych dla kierunków Technik Informatyk oraz Technik Grafiki i Poligrafii Cyfrowej w zakresie infrastruktury sieciowej, 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FELD.09.02-IZ.00-0003/24-00.</w:t>
            </w:r>
          </w:p>
          <w:p w14:paraId="53099D60" w14:textId="54F01B5E" w:rsidR="009665F9" w:rsidRPr="00504E7B" w:rsidRDefault="00F94232" w:rsidP="008B058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4C78F7" w:rsidRPr="004C78F7">
              <w:t>ZS2.261.85.2025/0003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0D65FDF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1CCC9A11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03F2D87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42C28C74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577EF2E5" w14:textId="3C931415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2F68AA6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0E0040CD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2C3716AB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77777777" w:rsidR="00174E65" w:rsidRPr="00504E7B" w:rsidRDefault="00174E65" w:rsidP="003D5B39">
            <w:pPr>
              <w:spacing w:after="0" w:line="240" w:lineRule="auto"/>
              <w:ind w:left="0" w:firstLine="0"/>
              <w:rPr>
                <w:b/>
              </w:rPr>
            </w:pPr>
            <w:bookmarkStart w:id="3" w:name="_Hlk179737125"/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2F704756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07F65ABE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79860673" w14:textId="0B1331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0FA6267B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09CC50F2" w14:textId="09B4B00B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7E4A043D" w14:textId="6D31E231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3"/>
      <w:tr w:rsidR="00174E65" w:rsidRPr="00504E7B" w14:paraId="0A4DE59C" w14:textId="77777777" w:rsidTr="004854FE">
        <w:tc>
          <w:tcPr>
            <w:tcW w:w="9058" w:type="dxa"/>
          </w:tcPr>
          <w:p w14:paraId="17614983" w14:textId="77777777" w:rsidR="00174E65" w:rsidRPr="00504E7B" w:rsidRDefault="00174E65" w:rsidP="004854FE">
            <w:pPr>
              <w:spacing w:after="0" w:line="240" w:lineRule="auto"/>
              <w:ind w:left="0" w:firstLine="0"/>
            </w:pPr>
            <w:r w:rsidRPr="00BE449C">
              <w:rPr>
                <w:b/>
                <w:bCs/>
                <w:color w:val="FF0000"/>
              </w:rPr>
              <w:t>*niepotrzebne skreślić</w:t>
            </w:r>
          </w:p>
        </w:tc>
      </w:tr>
      <w:tr w:rsidR="009665F9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9665F9" w:rsidRPr="00504E7B" w14:paraId="3C01BC67" w14:textId="77777777" w:rsidTr="00AC6806">
        <w:tc>
          <w:tcPr>
            <w:tcW w:w="9058" w:type="dxa"/>
          </w:tcPr>
          <w:p w14:paraId="5FFB052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9665F9" w:rsidRPr="00504E7B" w14:paraId="4FEBBBB1" w14:textId="77777777" w:rsidTr="00AC6806">
        <w:tc>
          <w:tcPr>
            <w:tcW w:w="9058" w:type="dxa"/>
            <w:shd w:val="clear" w:color="auto" w:fill="auto"/>
          </w:tcPr>
          <w:p w14:paraId="29A59256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9665F9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0D6213" w:rsidRPr="00BB3C7C" w14:paraId="328B69C2" w14:textId="77777777" w:rsidTr="00AC6806">
        <w:tc>
          <w:tcPr>
            <w:tcW w:w="9058" w:type="dxa"/>
          </w:tcPr>
          <w:p w14:paraId="364FE831" w14:textId="77777777" w:rsidR="000D6213" w:rsidRPr="00BB3C7C" w:rsidRDefault="000D6213" w:rsidP="003D5B39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 w:rsidR="00A56332">
              <w:t>lub skreślić.</w:t>
            </w:r>
          </w:p>
        </w:tc>
      </w:tr>
      <w:tr w:rsidR="009665F9" w:rsidRPr="00504E7B" w14:paraId="213171D2" w14:textId="77777777" w:rsidTr="00AC6806">
        <w:tc>
          <w:tcPr>
            <w:tcW w:w="9058" w:type="dxa"/>
          </w:tcPr>
          <w:p w14:paraId="2964F5AB" w14:textId="77777777" w:rsidR="009665F9" w:rsidRPr="00BB3C7C" w:rsidRDefault="009665F9" w:rsidP="003D5B39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9665F9" w:rsidRPr="00504E7B" w14:paraId="6B713F5C" w14:textId="77777777" w:rsidTr="00AC6806">
        <w:tc>
          <w:tcPr>
            <w:tcW w:w="9058" w:type="dxa"/>
          </w:tcPr>
          <w:p w14:paraId="00E850D2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237FCDCE" w14:textId="77777777" w:rsidR="00F94232" w:rsidRPr="001002F3" w:rsidRDefault="00641C3C" w:rsidP="00F9423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F94232" w:rsidRPr="00F94232">
              <w:rPr>
                <w:b/>
                <w:bCs/>
              </w:rPr>
              <w:t>doposażenie pracowni zawodowych dla kierunków Technik Informatyk oraz Technik Grafiki i Poligrafii Cyfrowej w zakresie infrastruktury sieciowej, 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FELD.09.02-IZ.00-0003/24-00.</w:t>
            </w:r>
          </w:p>
          <w:p w14:paraId="514E8F1E" w14:textId="21EE45A3" w:rsidR="00641C3C" w:rsidRPr="00504E7B" w:rsidRDefault="00F94232" w:rsidP="008B0588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4C78F7" w:rsidRPr="004C78F7">
              <w:t>ZS2.261.85.2025/0003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7814784A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Powiat Wieluński</w:t>
            </w:r>
          </w:p>
          <w:p w14:paraId="4457B2D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Zespół Szkół nr 2 im. Jana Długosza</w:t>
            </w:r>
          </w:p>
          <w:p w14:paraId="73746A45" w14:textId="77777777" w:rsidR="005F770E" w:rsidRPr="00EE5E34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ul. Traugutta 12</w:t>
            </w:r>
          </w:p>
          <w:p w14:paraId="541DD18D" w14:textId="77777777" w:rsidR="005F770E" w:rsidRPr="009A7A38" w:rsidRDefault="005F770E" w:rsidP="005F770E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EE5E34">
              <w:rPr>
                <w:b/>
              </w:rPr>
              <w:t>98-300 Wieluń</w:t>
            </w:r>
          </w:p>
          <w:p w14:paraId="28548CBE" w14:textId="16FCEB10" w:rsidR="00AC6806" w:rsidRPr="00504E7B" w:rsidRDefault="005F770E" w:rsidP="005F770E">
            <w:pPr>
              <w:spacing w:after="0" w:line="240" w:lineRule="auto"/>
              <w:ind w:left="0" w:firstLine="0"/>
              <w:jc w:val="center"/>
            </w:pPr>
            <w:r w:rsidRPr="009A7A38">
              <w:rPr>
                <w:b/>
              </w:rPr>
              <w:t xml:space="preserve">NIP: </w:t>
            </w:r>
            <w:r w:rsidRPr="00EE5E34">
              <w:rPr>
                <w:b/>
              </w:rPr>
              <w:t>8321033390</w:t>
            </w:r>
            <w:r w:rsidRPr="009A7A38">
              <w:rPr>
                <w:b/>
              </w:rPr>
              <w:t xml:space="preserve">, REGON: </w:t>
            </w:r>
            <w:r w:rsidRPr="00EE5E34">
              <w:rPr>
                <w:b/>
              </w:rPr>
              <w:t>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3C42599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[...............................………..........….......................................................................................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323DA7C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4DC359F8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588F8F2A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EC064AC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174E65" w:rsidRPr="00174E65">
              <w:t>t.j</w:t>
            </w:r>
            <w:proofErr w:type="spellEnd"/>
            <w:r w:rsidR="00174E65" w:rsidRPr="00174E65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0DDD1972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C33CC0">
              <w:t xml:space="preserve">ustawy z dnia 13 kwietnia 2022 o szczególnych rozwiązaniach w </w:t>
            </w:r>
            <w:r w:rsidRPr="00C33CC0">
              <w:lastRenderedPageBreak/>
              <w:t>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  <w:shd w:val="clear" w:color="auto" w:fill="auto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  <w:shd w:val="clear" w:color="auto" w:fill="auto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03A58" w14:textId="77777777" w:rsidR="00535713" w:rsidRDefault="00535713">
      <w:pPr>
        <w:spacing w:after="0" w:line="240" w:lineRule="auto"/>
      </w:pPr>
      <w:r>
        <w:separator/>
      </w:r>
    </w:p>
  </w:endnote>
  <w:endnote w:type="continuationSeparator" w:id="0">
    <w:p w14:paraId="66F15647" w14:textId="77777777" w:rsidR="00535713" w:rsidRDefault="0053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E95FC18" w14:textId="3B8DDF08" w:rsidR="003D036B" w:rsidRPr="001002F3" w:rsidRDefault="00EE5E34" w:rsidP="009A7A38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 xml:space="preserve">"Absolwent ZS nr 2 w Wieluniu – </w:t>
        </w:r>
        <w:r w:rsidR="007B535B" w:rsidRPr="007B535B">
          <w:rPr>
            <w:b/>
            <w:bCs/>
            <w:color w:val="000000" w:themeColor="text1"/>
            <w:sz w:val="18"/>
            <w:szCs w:val="18"/>
          </w:rPr>
          <w:t xml:space="preserve">nowoczesne technologie w transformacji </w:t>
        </w:r>
        <w:r w:rsidRPr="00EE5E34">
          <w:rPr>
            <w:b/>
            <w:bCs/>
            <w:color w:val="000000" w:themeColor="text1"/>
            <w:sz w:val="18"/>
            <w:szCs w:val="18"/>
          </w:rPr>
          <w:t>" współfinansowanego ze środków Funduszu na rzecz Sprawiedliwej Transformacji w ramach Programu Regionalnego Fundusze Europejskie dla Łódzkiego 2021-2027, nr umowy FELD.09.02-IZ.00-000</w:t>
        </w:r>
        <w:r w:rsidR="007B535B">
          <w:rPr>
            <w:b/>
            <w:bCs/>
            <w:color w:val="000000" w:themeColor="text1"/>
            <w:sz w:val="18"/>
            <w:szCs w:val="18"/>
          </w:rPr>
          <w:t>3</w:t>
        </w:r>
        <w:r w:rsidRPr="00EE5E34">
          <w:rPr>
            <w:b/>
            <w:bCs/>
            <w:color w:val="000000" w:themeColor="text1"/>
            <w:sz w:val="18"/>
            <w:szCs w:val="18"/>
          </w:rPr>
          <w:t>/24-00.</w:t>
        </w:r>
      </w:p>
      <w:p w14:paraId="7AF4D5DE" w14:textId="190488EF" w:rsidR="003D036B" w:rsidRPr="001002F3" w:rsidRDefault="003D036B" w:rsidP="003D036B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 w:rsidR="00EE5E34"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1DBDABD9" w14:textId="3B4D1B33" w:rsidR="003D036B" w:rsidRPr="001002F3" w:rsidRDefault="003D036B" w:rsidP="00EE5E34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 w:rsidR="00EE5E34"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="00EE5E34"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10766399" w14:textId="77777777" w:rsidR="00B75EC5" w:rsidRPr="001002F3" w:rsidRDefault="00000000" w:rsidP="003D036B">
        <w:pPr>
          <w:pStyle w:val="Stopka"/>
          <w:jc w:val="center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C001A" w14:textId="77777777" w:rsidR="00535713" w:rsidRDefault="00535713">
      <w:pPr>
        <w:spacing w:after="0" w:line="240" w:lineRule="auto"/>
      </w:pPr>
      <w:r>
        <w:separator/>
      </w:r>
    </w:p>
  </w:footnote>
  <w:footnote w:type="continuationSeparator" w:id="0">
    <w:p w14:paraId="5DA2A8D0" w14:textId="77777777" w:rsidR="00535713" w:rsidRDefault="0053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AA8F2" w14:textId="77777777" w:rsidR="00F94232" w:rsidRPr="00312726" w:rsidRDefault="00F94232" w:rsidP="00F94232">
    <w:pPr>
      <w:spacing w:after="0" w:line="100" w:lineRule="atLeast"/>
      <w:ind w:left="0" w:firstLine="0"/>
    </w:pPr>
    <w:r w:rsidRPr="00F76600">
      <w:rPr>
        <w:noProof/>
      </w:rPr>
      <w:drawing>
        <wp:inline distT="0" distB="0" distL="0" distR="0" wp14:anchorId="1CF003D0" wp14:editId="3ECF095F">
          <wp:extent cx="5760720" cy="574040"/>
          <wp:effectExtent l="0" t="0" r="0" b="0"/>
          <wp:docPr id="14520377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1561451">
    <w:abstractNumId w:val="127"/>
  </w:num>
  <w:num w:numId="2" w16cid:durableId="40792191">
    <w:abstractNumId w:val="140"/>
  </w:num>
  <w:num w:numId="3" w16cid:durableId="241794024">
    <w:abstractNumId w:val="121"/>
  </w:num>
  <w:num w:numId="4" w16cid:durableId="3896189">
    <w:abstractNumId w:val="45"/>
  </w:num>
  <w:num w:numId="5" w16cid:durableId="571165129">
    <w:abstractNumId w:val="101"/>
  </w:num>
  <w:num w:numId="6" w16cid:durableId="978457617">
    <w:abstractNumId w:val="37"/>
  </w:num>
  <w:num w:numId="7" w16cid:durableId="1434283362">
    <w:abstractNumId w:val="66"/>
  </w:num>
  <w:num w:numId="8" w16cid:durableId="939794685">
    <w:abstractNumId w:val="118"/>
  </w:num>
  <w:num w:numId="9" w16cid:durableId="1876578313">
    <w:abstractNumId w:val="125"/>
  </w:num>
  <w:num w:numId="10" w16cid:durableId="1444886096">
    <w:abstractNumId w:val="97"/>
  </w:num>
  <w:num w:numId="11" w16cid:durableId="1665888739">
    <w:abstractNumId w:val="68"/>
  </w:num>
  <w:num w:numId="12" w16cid:durableId="1656371047">
    <w:abstractNumId w:val="71"/>
  </w:num>
  <w:num w:numId="13" w16cid:durableId="1027103622">
    <w:abstractNumId w:val="27"/>
  </w:num>
  <w:num w:numId="14" w16cid:durableId="1114052754">
    <w:abstractNumId w:val="53"/>
  </w:num>
  <w:num w:numId="15" w16cid:durableId="1099370742">
    <w:abstractNumId w:val="78"/>
  </w:num>
  <w:num w:numId="16" w16cid:durableId="938217256">
    <w:abstractNumId w:val="43"/>
  </w:num>
  <w:num w:numId="17" w16cid:durableId="421149550">
    <w:abstractNumId w:val="79"/>
  </w:num>
  <w:num w:numId="18" w16cid:durableId="1704940820">
    <w:abstractNumId w:val="162"/>
  </w:num>
  <w:num w:numId="19" w16cid:durableId="8424322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0322545">
    <w:abstractNumId w:val="123"/>
  </w:num>
  <w:num w:numId="21" w16cid:durableId="1224216245">
    <w:abstractNumId w:val="132"/>
  </w:num>
  <w:num w:numId="22" w16cid:durableId="1332559151">
    <w:abstractNumId w:val="56"/>
  </w:num>
  <w:num w:numId="23" w16cid:durableId="1701203907">
    <w:abstractNumId w:val="64"/>
  </w:num>
  <w:num w:numId="24" w16cid:durableId="320160550">
    <w:abstractNumId w:val="61"/>
  </w:num>
  <w:num w:numId="25" w16cid:durableId="13775713">
    <w:abstractNumId w:val="55"/>
  </w:num>
  <w:num w:numId="26" w16cid:durableId="416445352">
    <w:abstractNumId w:val="65"/>
  </w:num>
  <w:num w:numId="27" w16cid:durableId="517542944">
    <w:abstractNumId w:val="87"/>
  </w:num>
  <w:num w:numId="28" w16cid:durableId="274677920">
    <w:abstractNumId w:val="35"/>
  </w:num>
  <w:num w:numId="29" w16cid:durableId="1736467181">
    <w:abstractNumId w:val="81"/>
  </w:num>
  <w:num w:numId="30" w16cid:durableId="1861117500">
    <w:abstractNumId w:val="155"/>
  </w:num>
  <w:num w:numId="31" w16cid:durableId="1771897330">
    <w:abstractNumId w:val="145"/>
  </w:num>
  <w:num w:numId="32" w16cid:durableId="1024017064">
    <w:abstractNumId w:val="139"/>
  </w:num>
  <w:num w:numId="33" w16cid:durableId="2048294047">
    <w:abstractNumId w:val="103"/>
  </w:num>
  <w:num w:numId="34" w16cid:durableId="1926448868">
    <w:abstractNumId w:val="159"/>
  </w:num>
  <w:num w:numId="35" w16cid:durableId="1575972318">
    <w:abstractNumId w:val="108"/>
  </w:num>
  <w:num w:numId="36" w16cid:durableId="1245340459">
    <w:abstractNumId w:val="147"/>
  </w:num>
  <w:num w:numId="37" w16cid:durableId="1103837946">
    <w:abstractNumId w:val="110"/>
  </w:num>
  <w:num w:numId="38" w16cid:durableId="1351761083">
    <w:abstractNumId w:val="153"/>
  </w:num>
  <w:num w:numId="39" w16cid:durableId="1231888553">
    <w:abstractNumId w:val="168"/>
  </w:num>
  <w:num w:numId="40" w16cid:durableId="2130466927">
    <w:abstractNumId w:val="119"/>
  </w:num>
  <w:num w:numId="41" w16cid:durableId="1453936197">
    <w:abstractNumId w:val="31"/>
  </w:num>
  <w:num w:numId="42" w16cid:durableId="1906915183">
    <w:abstractNumId w:val="69"/>
  </w:num>
  <w:num w:numId="43" w16cid:durableId="1479960056">
    <w:abstractNumId w:val="114"/>
  </w:num>
  <w:num w:numId="44" w16cid:durableId="337193160">
    <w:abstractNumId w:val="171"/>
  </w:num>
  <w:num w:numId="45" w16cid:durableId="684668467">
    <w:abstractNumId w:val="41"/>
  </w:num>
  <w:num w:numId="46" w16cid:durableId="716734329">
    <w:abstractNumId w:val="130"/>
  </w:num>
  <w:num w:numId="47" w16cid:durableId="189996877">
    <w:abstractNumId w:val="109"/>
  </w:num>
  <w:num w:numId="48" w16cid:durableId="1837916223">
    <w:abstractNumId w:val="112"/>
  </w:num>
  <w:num w:numId="49" w16cid:durableId="1342051286">
    <w:abstractNumId w:val="161"/>
  </w:num>
  <w:num w:numId="50" w16cid:durableId="1351906797">
    <w:abstractNumId w:val="137"/>
  </w:num>
  <w:num w:numId="51" w16cid:durableId="930355939">
    <w:abstractNumId w:val="28"/>
  </w:num>
  <w:num w:numId="52" w16cid:durableId="1771855136">
    <w:abstractNumId w:val="157"/>
  </w:num>
  <w:num w:numId="53" w16cid:durableId="702899040">
    <w:abstractNumId w:val="89"/>
  </w:num>
  <w:num w:numId="54" w16cid:durableId="827214797">
    <w:abstractNumId w:val="70"/>
  </w:num>
  <w:num w:numId="55" w16cid:durableId="1967663722">
    <w:abstractNumId w:val="131"/>
  </w:num>
  <w:num w:numId="56" w16cid:durableId="129445199">
    <w:abstractNumId w:val="92"/>
  </w:num>
  <w:num w:numId="57" w16cid:durableId="1947150496">
    <w:abstractNumId w:val="73"/>
  </w:num>
  <w:num w:numId="58" w16cid:durableId="2118793396">
    <w:abstractNumId w:val="141"/>
  </w:num>
  <w:num w:numId="59" w16cid:durableId="1862743964">
    <w:abstractNumId w:val="136"/>
  </w:num>
  <w:num w:numId="60" w16cid:durableId="405228634">
    <w:abstractNumId w:val="156"/>
  </w:num>
  <w:num w:numId="61" w16cid:durableId="159078342">
    <w:abstractNumId w:val="39"/>
  </w:num>
  <w:num w:numId="62" w16cid:durableId="930165298">
    <w:abstractNumId w:val="85"/>
  </w:num>
  <w:num w:numId="63" w16cid:durableId="876815078">
    <w:abstractNumId w:val="80"/>
  </w:num>
  <w:num w:numId="64" w16cid:durableId="104077452">
    <w:abstractNumId w:val="44"/>
  </w:num>
  <w:num w:numId="65" w16cid:durableId="1312061334">
    <w:abstractNumId w:val="75"/>
  </w:num>
  <w:num w:numId="66" w16cid:durableId="26375595">
    <w:abstractNumId w:val="38"/>
  </w:num>
  <w:num w:numId="67" w16cid:durableId="1446728117">
    <w:abstractNumId w:val="107"/>
  </w:num>
  <w:num w:numId="68" w16cid:durableId="1216237799">
    <w:abstractNumId w:val="24"/>
  </w:num>
  <w:num w:numId="69" w16cid:durableId="1220634199">
    <w:abstractNumId w:val="77"/>
  </w:num>
  <w:num w:numId="70" w16cid:durableId="1085805465">
    <w:abstractNumId w:val="164"/>
  </w:num>
  <w:num w:numId="71" w16cid:durableId="1508061557">
    <w:abstractNumId w:val="138"/>
  </w:num>
  <w:num w:numId="72" w16cid:durableId="1494952335">
    <w:abstractNumId w:val="90"/>
  </w:num>
  <w:num w:numId="73" w16cid:durableId="1661999845">
    <w:abstractNumId w:val="50"/>
  </w:num>
  <w:num w:numId="74" w16cid:durableId="1932930092">
    <w:abstractNumId w:val="158"/>
  </w:num>
  <w:num w:numId="75" w16cid:durableId="1328090573">
    <w:abstractNumId w:val="150"/>
  </w:num>
  <w:num w:numId="76" w16cid:durableId="2114782523">
    <w:abstractNumId w:val="105"/>
  </w:num>
  <w:num w:numId="77" w16cid:durableId="643511881">
    <w:abstractNumId w:val="96"/>
  </w:num>
  <w:num w:numId="78" w16cid:durableId="1559125768">
    <w:abstractNumId w:val="169"/>
  </w:num>
  <w:num w:numId="79" w16cid:durableId="179590578">
    <w:abstractNumId w:val="142"/>
  </w:num>
  <w:num w:numId="80" w16cid:durableId="973566210">
    <w:abstractNumId w:val="115"/>
  </w:num>
  <w:num w:numId="81" w16cid:durableId="751896385">
    <w:abstractNumId w:val="86"/>
  </w:num>
  <w:num w:numId="82" w16cid:durableId="2033990366">
    <w:abstractNumId w:val="160"/>
  </w:num>
  <w:num w:numId="83" w16cid:durableId="1762024582">
    <w:abstractNumId w:val="72"/>
  </w:num>
  <w:num w:numId="84" w16cid:durableId="1808085601">
    <w:abstractNumId w:val="135"/>
  </w:num>
  <w:num w:numId="85" w16cid:durableId="740518018">
    <w:abstractNumId w:val="129"/>
  </w:num>
  <w:num w:numId="86" w16cid:durableId="563105607">
    <w:abstractNumId w:val="63"/>
  </w:num>
  <w:num w:numId="87" w16cid:durableId="1635913275">
    <w:abstractNumId w:val="48"/>
  </w:num>
  <w:num w:numId="88" w16cid:durableId="77869731">
    <w:abstractNumId w:val="62"/>
  </w:num>
  <w:num w:numId="89" w16cid:durableId="1616978502">
    <w:abstractNumId w:val="22"/>
  </w:num>
  <w:num w:numId="90" w16cid:durableId="1383359601">
    <w:abstractNumId w:val="88"/>
  </w:num>
  <w:num w:numId="91" w16cid:durableId="1458990285">
    <w:abstractNumId w:val="170"/>
  </w:num>
  <w:num w:numId="92" w16cid:durableId="442387916">
    <w:abstractNumId w:val="144"/>
  </w:num>
  <w:num w:numId="93" w16cid:durableId="1722437579">
    <w:abstractNumId w:val="134"/>
  </w:num>
  <w:num w:numId="94" w16cid:durableId="302348093">
    <w:abstractNumId w:val="42"/>
  </w:num>
  <w:num w:numId="95" w16cid:durableId="208763501">
    <w:abstractNumId w:val="84"/>
  </w:num>
  <w:num w:numId="96" w16cid:durableId="1460876432">
    <w:abstractNumId w:val="104"/>
  </w:num>
  <w:num w:numId="97" w16cid:durableId="1952281898">
    <w:abstractNumId w:val="116"/>
  </w:num>
  <w:num w:numId="98" w16cid:durableId="882905548">
    <w:abstractNumId w:val="29"/>
  </w:num>
  <w:num w:numId="99" w16cid:durableId="1292857065">
    <w:abstractNumId w:val="106"/>
  </w:num>
  <w:num w:numId="100" w16cid:durableId="1819569087">
    <w:abstractNumId w:val="111"/>
  </w:num>
  <w:num w:numId="101" w16cid:durableId="413208764">
    <w:abstractNumId w:val="23"/>
  </w:num>
  <w:num w:numId="102" w16cid:durableId="575554960">
    <w:abstractNumId w:val="149"/>
  </w:num>
  <w:num w:numId="103" w16cid:durableId="1815952232">
    <w:abstractNumId w:val="26"/>
  </w:num>
  <w:num w:numId="104" w16cid:durableId="1521434104">
    <w:abstractNumId w:val="52"/>
  </w:num>
  <w:num w:numId="105" w16cid:durableId="1933081393">
    <w:abstractNumId w:val="33"/>
  </w:num>
  <w:num w:numId="106" w16cid:durableId="786850133">
    <w:abstractNumId w:val="120"/>
  </w:num>
  <w:num w:numId="107" w16cid:durableId="1648633782">
    <w:abstractNumId w:val="165"/>
  </w:num>
  <w:num w:numId="108" w16cid:durableId="920530403">
    <w:abstractNumId w:val="40"/>
  </w:num>
  <w:num w:numId="109" w16cid:durableId="632516666">
    <w:abstractNumId w:val="167"/>
  </w:num>
  <w:num w:numId="110" w16cid:durableId="1894653724">
    <w:abstractNumId w:val="100"/>
  </w:num>
  <w:num w:numId="111" w16cid:durableId="2084403211">
    <w:abstractNumId w:val="124"/>
  </w:num>
  <w:num w:numId="112" w16cid:durableId="958534446">
    <w:abstractNumId w:val="67"/>
  </w:num>
  <w:num w:numId="113" w16cid:durableId="52387400">
    <w:abstractNumId w:val="122"/>
  </w:num>
  <w:num w:numId="114" w16cid:durableId="278731277">
    <w:abstractNumId w:val="54"/>
  </w:num>
  <w:num w:numId="115" w16cid:durableId="1872063614">
    <w:abstractNumId w:val="166"/>
  </w:num>
  <w:num w:numId="116" w16cid:durableId="1996448179">
    <w:abstractNumId w:val="57"/>
  </w:num>
  <w:num w:numId="117" w16cid:durableId="1818758947">
    <w:abstractNumId w:val="60"/>
  </w:num>
  <w:num w:numId="118" w16cid:durableId="614603182">
    <w:abstractNumId w:val="47"/>
  </w:num>
  <w:num w:numId="119" w16cid:durableId="876547241">
    <w:abstractNumId w:val="95"/>
  </w:num>
  <w:num w:numId="120" w16cid:durableId="1334450143">
    <w:abstractNumId w:val="51"/>
  </w:num>
  <w:num w:numId="121" w16cid:durableId="1174568529">
    <w:abstractNumId w:val="172"/>
  </w:num>
  <w:num w:numId="122" w16cid:durableId="1645621604">
    <w:abstractNumId w:val="128"/>
  </w:num>
  <w:num w:numId="123" w16cid:durableId="1636719693">
    <w:abstractNumId w:val="30"/>
  </w:num>
  <w:num w:numId="124" w16cid:durableId="867181856">
    <w:abstractNumId w:val="143"/>
  </w:num>
  <w:num w:numId="125" w16cid:durableId="1956981704">
    <w:abstractNumId w:val="76"/>
  </w:num>
  <w:num w:numId="126" w16cid:durableId="706879543">
    <w:abstractNumId w:val="126"/>
  </w:num>
  <w:num w:numId="127" w16cid:durableId="1851135692">
    <w:abstractNumId w:val="34"/>
  </w:num>
  <w:num w:numId="128" w16cid:durableId="1714882628">
    <w:abstractNumId w:val="102"/>
  </w:num>
  <w:num w:numId="129" w16cid:durableId="712313939">
    <w:abstractNumId w:val="113"/>
  </w:num>
  <w:num w:numId="130" w16cid:durableId="778186168">
    <w:abstractNumId w:val="151"/>
  </w:num>
  <w:num w:numId="131" w16cid:durableId="902721078">
    <w:abstractNumId w:val="148"/>
  </w:num>
  <w:num w:numId="132" w16cid:durableId="1873372205">
    <w:abstractNumId w:val="49"/>
  </w:num>
  <w:num w:numId="133" w16cid:durableId="1687754773">
    <w:abstractNumId w:val="59"/>
  </w:num>
  <w:num w:numId="134" w16cid:durableId="1170172389">
    <w:abstractNumId w:val="32"/>
  </w:num>
  <w:num w:numId="135" w16cid:durableId="784662954">
    <w:abstractNumId w:val="117"/>
  </w:num>
  <w:num w:numId="136" w16cid:durableId="1303391585">
    <w:abstractNumId w:val="93"/>
  </w:num>
  <w:num w:numId="137" w16cid:durableId="1731614101">
    <w:abstractNumId w:val="82"/>
  </w:num>
  <w:num w:numId="138" w16cid:durableId="239564710">
    <w:abstractNumId w:val="173"/>
  </w:num>
  <w:num w:numId="139" w16cid:durableId="1445536139">
    <w:abstractNumId w:val="154"/>
  </w:num>
  <w:num w:numId="140" w16cid:durableId="1680737698">
    <w:abstractNumId w:val="163"/>
  </w:num>
  <w:num w:numId="141" w16cid:durableId="1361013325">
    <w:abstractNumId w:val="152"/>
  </w:num>
  <w:num w:numId="142" w16cid:durableId="1722902737">
    <w:abstractNumId w:val="46"/>
  </w:num>
  <w:num w:numId="143" w16cid:durableId="835994208">
    <w:abstractNumId w:val="146"/>
  </w:num>
  <w:num w:numId="144" w16cid:durableId="1043795032">
    <w:abstractNumId w:val="25"/>
  </w:num>
  <w:num w:numId="145" w16cid:durableId="1285691348">
    <w:abstractNumId w:val="58"/>
  </w:num>
  <w:num w:numId="146" w16cid:durableId="84501687">
    <w:abstractNumId w:val="98"/>
  </w:num>
  <w:num w:numId="147" w16cid:durableId="1086532766">
    <w:abstractNumId w:val="74"/>
  </w:num>
  <w:num w:numId="148" w16cid:durableId="202333661">
    <w:abstractNumId w:val="36"/>
  </w:num>
  <w:num w:numId="149" w16cid:durableId="78839901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852377907">
    <w:abstractNumId w:val="99"/>
  </w:num>
  <w:num w:numId="151" w16cid:durableId="2039507885">
    <w:abstractNumId w:val="94"/>
  </w:num>
  <w:num w:numId="152" w16cid:durableId="720715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1440416397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0669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570A4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021"/>
    <w:rsid w:val="0009673E"/>
    <w:rsid w:val="000A01CA"/>
    <w:rsid w:val="000A09B9"/>
    <w:rsid w:val="000A1FF2"/>
    <w:rsid w:val="000A2898"/>
    <w:rsid w:val="000A31EA"/>
    <w:rsid w:val="000A5E1A"/>
    <w:rsid w:val="000A7A56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4196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07A91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43C9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4FCD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68D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8F7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3671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713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C76"/>
    <w:rsid w:val="00641D6B"/>
    <w:rsid w:val="00643379"/>
    <w:rsid w:val="00644339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235B"/>
    <w:rsid w:val="00694F25"/>
    <w:rsid w:val="006956AE"/>
    <w:rsid w:val="00695A36"/>
    <w:rsid w:val="00696341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29D2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5B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54DB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6640"/>
    <w:rsid w:val="008674F3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588"/>
    <w:rsid w:val="008B08B6"/>
    <w:rsid w:val="008B12E0"/>
    <w:rsid w:val="008B1977"/>
    <w:rsid w:val="008B1D73"/>
    <w:rsid w:val="008B426E"/>
    <w:rsid w:val="008B73D0"/>
    <w:rsid w:val="008B79BA"/>
    <w:rsid w:val="008C2826"/>
    <w:rsid w:val="008C3FDC"/>
    <w:rsid w:val="008C50E0"/>
    <w:rsid w:val="008C7C59"/>
    <w:rsid w:val="008D0AC0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528A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1A6F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30DD1"/>
    <w:rsid w:val="00B31786"/>
    <w:rsid w:val="00B3248C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0634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564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35D0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6175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4232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42AE"/>
    <w:rsid w:val="00FB5EBC"/>
    <w:rsid w:val="00FB635B"/>
    <w:rsid w:val="00FB6AE5"/>
    <w:rsid w:val="00FB6BB0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4D65DC-54E6-4FC8-93D8-DA4014589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5249</Words>
  <Characters>31495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Gmina Zduny</cp:lastModifiedBy>
  <cp:revision>2</cp:revision>
  <cp:lastPrinted>2024-12-16T13:28:00Z</cp:lastPrinted>
  <dcterms:created xsi:type="dcterms:W3CDTF">2025-04-10T07:37:00Z</dcterms:created>
  <dcterms:modified xsi:type="dcterms:W3CDTF">2025-04-10T07:37:00Z</dcterms:modified>
</cp:coreProperties>
</file>